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AAD9D1" w14:textId="384BE042" w:rsidR="00944AFF" w:rsidRPr="00A93DBE" w:rsidRDefault="00944AFF" w:rsidP="00944AFF">
      <w:pPr>
        <w:rPr>
          <w:rFonts w:ascii="Courier New" w:hAnsi="Courier New" w:cs="Courier New"/>
          <w:b/>
        </w:rPr>
      </w:pPr>
      <w:r w:rsidRPr="00A93DBE">
        <w:rPr>
          <w:rFonts w:ascii="Courier New" w:hAnsi="Courier New" w:cs="Courier New"/>
          <w:b/>
        </w:rPr>
        <w:t>WYMAGANIA EDUKACYJNE</w:t>
      </w:r>
      <w:r w:rsidR="006C5392">
        <w:rPr>
          <w:rFonts w:ascii="Courier New" w:hAnsi="Courier New" w:cs="Courier New"/>
          <w:b/>
        </w:rPr>
        <w:t xml:space="preserve"> (śródroczne i roczne)</w:t>
      </w:r>
      <w:r w:rsidRPr="00A93DBE">
        <w:rPr>
          <w:rFonts w:ascii="Courier New" w:hAnsi="Courier New" w:cs="Courier New"/>
          <w:b/>
        </w:rPr>
        <w:t xml:space="preserve"> – ROK SZKOLNY 20</w:t>
      </w:r>
      <w:r w:rsidR="00B96EAB">
        <w:rPr>
          <w:rFonts w:ascii="Courier New" w:hAnsi="Courier New" w:cs="Courier New"/>
          <w:b/>
        </w:rPr>
        <w:t>2</w:t>
      </w:r>
      <w:r w:rsidR="0089684D">
        <w:rPr>
          <w:rFonts w:ascii="Courier New" w:hAnsi="Courier New" w:cs="Courier New"/>
          <w:b/>
        </w:rPr>
        <w:t>5</w:t>
      </w:r>
      <w:r w:rsidRPr="00A93DBE">
        <w:rPr>
          <w:rFonts w:ascii="Courier New" w:hAnsi="Courier New" w:cs="Courier New"/>
          <w:b/>
        </w:rPr>
        <w:t>/202</w:t>
      </w:r>
      <w:r w:rsidR="0089684D">
        <w:rPr>
          <w:rFonts w:ascii="Courier New" w:hAnsi="Courier New" w:cs="Courier New"/>
          <w:b/>
        </w:rPr>
        <w:t>6</w:t>
      </w:r>
      <w:r w:rsidRPr="00A93DBE">
        <w:rPr>
          <w:rFonts w:ascii="Courier New" w:hAnsi="Courier New" w:cs="Courier New"/>
          <w:b/>
        </w:rPr>
        <w:br/>
      </w:r>
    </w:p>
    <w:p w14:paraId="4072E81D" w14:textId="22B7C731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Język polski, poziom podstawowy, klasa: </w:t>
      </w:r>
      <w:r w:rsidR="00C032E7">
        <w:rPr>
          <w:rFonts w:ascii="Courier New" w:hAnsi="Courier New" w:cs="Courier New"/>
          <w:b/>
          <w:sz w:val="20"/>
          <w:szCs w:val="20"/>
        </w:rPr>
        <w:t>3</w:t>
      </w:r>
      <w:r w:rsidR="00DB0D9B">
        <w:rPr>
          <w:rFonts w:ascii="Courier New" w:hAnsi="Courier New" w:cs="Courier New"/>
          <w:b/>
          <w:sz w:val="20"/>
          <w:szCs w:val="20"/>
        </w:rPr>
        <w:t>t</w:t>
      </w:r>
    </w:p>
    <w:p w14:paraId="133F7B6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056EC4B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N</w:t>
      </w:r>
      <w:r w:rsidRPr="00C8518A">
        <w:rPr>
          <w:rFonts w:ascii="Courier New" w:hAnsi="Courier New" w:cs="Courier New"/>
          <w:b/>
          <w:sz w:val="20"/>
          <w:szCs w:val="20"/>
        </w:rPr>
        <w:t>auczyciel</w:t>
      </w:r>
      <w:r w:rsidRPr="00EB0AAF">
        <w:rPr>
          <w:rFonts w:ascii="Courier New" w:hAnsi="Courier New" w:cs="Courier New"/>
          <w:b/>
          <w:sz w:val="20"/>
          <w:szCs w:val="20"/>
        </w:rPr>
        <w:t xml:space="preserve">: mgr </w:t>
      </w:r>
      <w:r w:rsidR="00C032E7">
        <w:rPr>
          <w:rFonts w:ascii="Courier New" w:hAnsi="Courier New" w:cs="Courier New"/>
          <w:b/>
          <w:sz w:val="20"/>
          <w:szCs w:val="20"/>
        </w:rPr>
        <w:t>Maria Siciarz</w:t>
      </w:r>
    </w:p>
    <w:p w14:paraId="057E4CB9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59520250" w14:textId="77777777" w:rsidR="00944AFF" w:rsidRPr="00A93DBE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A93DBE">
        <w:rPr>
          <w:rFonts w:ascii="Courier New" w:hAnsi="Courier New" w:cs="Courier New"/>
          <w:b/>
          <w:sz w:val="20"/>
          <w:szCs w:val="20"/>
          <w:u w:val="single"/>
        </w:rPr>
        <w:t>Technikum 5-letnie po szkole podstawowej</w:t>
      </w:r>
    </w:p>
    <w:p w14:paraId="3A2F9E3D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4FD66892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PODRĘCZNIK: </w:t>
      </w:r>
    </w:p>
    <w:p w14:paraId="6F767DC8" w14:textId="77777777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  <w:u w:val="single"/>
        </w:rPr>
      </w:pP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Ponad słowami </w:t>
      </w:r>
      <w:r w:rsidR="00DD02CB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2 </w:t>
      </w:r>
      <w:r w:rsidRPr="00B1285A">
        <w:rPr>
          <w:rFonts w:ascii="Courier New" w:hAnsi="Courier New" w:cs="Courier New"/>
          <w:b/>
          <w:i/>
          <w:sz w:val="20"/>
          <w:szCs w:val="20"/>
          <w:u w:val="single"/>
        </w:rPr>
        <w:t xml:space="preserve">część 1 i 2. Podręcznik do języka polskiego dla liceum ogólnokształcącego i technikum. Zakres podstawowy i rozszerzony. </w:t>
      </w:r>
    </w:p>
    <w:p w14:paraId="2FC44C35" w14:textId="77777777" w:rsidR="00944AFF" w:rsidRPr="00B1285A" w:rsidRDefault="00944AFF" w:rsidP="00944AFF">
      <w:pPr>
        <w:rPr>
          <w:rFonts w:ascii="Courier New" w:hAnsi="Courier New" w:cs="Courier New"/>
          <w:b/>
          <w:i/>
          <w:sz w:val="20"/>
          <w:szCs w:val="20"/>
        </w:rPr>
      </w:pPr>
      <w:r w:rsidRPr="00B1285A">
        <w:rPr>
          <w:rFonts w:ascii="Courier New" w:hAnsi="Courier New" w:cs="Courier New"/>
          <w:b/>
          <w:sz w:val="20"/>
          <w:szCs w:val="20"/>
        </w:rPr>
        <w:t>Małgorzata Chmiel, Anna Cisowska, Joanna Kościerzyńska, Helena Kusy, Aleksandra Wróblewska</w:t>
      </w:r>
    </w:p>
    <w:p w14:paraId="18AC4C1F" w14:textId="77777777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Nr dopuszczenia: </w:t>
      </w:r>
      <w:r w:rsidR="003C6A6B">
        <w:rPr>
          <w:rFonts w:ascii="Courier New" w:hAnsi="Courier New" w:cs="Courier New"/>
          <w:b/>
          <w:sz w:val="20"/>
          <w:szCs w:val="20"/>
        </w:rPr>
        <w:t>1014/3</w:t>
      </w:r>
      <w:r w:rsidRPr="00B1285A">
        <w:rPr>
          <w:rFonts w:ascii="Courier New" w:hAnsi="Courier New" w:cs="Courier New"/>
          <w:b/>
          <w:sz w:val="20"/>
          <w:szCs w:val="20"/>
        </w:rPr>
        <w:t>/</w:t>
      </w:r>
      <w:r w:rsidR="003C6A6B">
        <w:rPr>
          <w:rFonts w:ascii="Courier New" w:hAnsi="Courier New" w:cs="Courier New"/>
          <w:b/>
          <w:sz w:val="20"/>
          <w:szCs w:val="20"/>
        </w:rPr>
        <w:t>2020 (część I)</w:t>
      </w:r>
    </w:p>
    <w:p w14:paraId="24F103F3" w14:textId="77777777" w:rsidR="003C6A6B" w:rsidRDefault="003C6A6B" w:rsidP="00944AFF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 xml:space="preserve">                 1014/4/2020 (część II)</w:t>
      </w:r>
    </w:p>
    <w:p w14:paraId="778D3612" w14:textId="193AF013" w:rsidR="00944AFF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bookmarkStart w:id="0" w:name="_GoBack"/>
      <w:bookmarkEnd w:id="0"/>
    </w:p>
    <w:p w14:paraId="2B2EEFFB" w14:textId="77777777" w:rsidR="00944AFF" w:rsidRPr="00B1285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42B941E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celujący</w:t>
      </w:r>
      <w:r w:rsidRPr="00C8518A">
        <w:rPr>
          <w:rFonts w:ascii="Courier New" w:hAnsi="Courier New" w:cs="Courier New"/>
          <w:sz w:val="20"/>
          <w:szCs w:val="20"/>
        </w:rPr>
        <w:t xml:space="preserve"> spełnia warunki na ocenę bardzo dobrą oraz:</w:t>
      </w:r>
    </w:p>
    <w:p w14:paraId="582327D1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twórczo rozwija </w:t>
      </w:r>
      <w:r w:rsidR="00B96EAB">
        <w:rPr>
          <w:rFonts w:ascii="Courier New" w:hAnsi="Courier New" w:cs="Courier New"/>
          <w:sz w:val="20"/>
          <w:szCs w:val="20"/>
        </w:rPr>
        <w:t>swoje zdolności;</w:t>
      </w:r>
    </w:p>
    <w:p w14:paraId="57BB6D64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samodzielnie zdobywać wiadomości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4C6087D1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systematycznie wzbogaca swą wiedzę przez czytanie książek i artykułów</w:t>
      </w:r>
      <w:r w:rsidR="00B96EAB">
        <w:rPr>
          <w:rFonts w:ascii="Courier New" w:hAnsi="Courier New" w:cs="Courier New"/>
          <w:sz w:val="20"/>
          <w:szCs w:val="20"/>
        </w:rPr>
        <w:t>;</w:t>
      </w:r>
    </w:p>
    <w:p w14:paraId="2E474BBF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wykonuje pomoce, które można wykorzystać na lekcji;</w:t>
      </w:r>
    </w:p>
    <w:p w14:paraId="0031AAAB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 syntetyzować, wyjaśniać związki społeczno-polityczne, historyczne i kulturowe oraz odnajdywać je w dziełach literackich;</w:t>
      </w:r>
    </w:p>
    <w:p w14:paraId="0C6D1227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samodzielnie rozwiązuje zadania problemowe;</w:t>
      </w:r>
    </w:p>
    <w:p w14:paraId="4F5E2634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Pr="00C8518A">
        <w:rPr>
          <w:rFonts w:ascii="Courier New" w:hAnsi="Courier New" w:cs="Courier New"/>
          <w:sz w:val="20"/>
          <w:szCs w:val="20"/>
        </w:rPr>
        <w:t>nikliwie interpretuje teksty, udziela pogłębionych odpowiedzi na zadany temat;</w:t>
      </w:r>
    </w:p>
    <w:p w14:paraId="69EC7E68" w14:textId="77777777" w:rsidR="00944AFF" w:rsidRPr="00C8518A" w:rsidRDefault="00944AFF" w:rsidP="00944AFF">
      <w:pPr>
        <w:numPr>
          <w:ilvl w:val="0"/>
          <w:numId w:val="2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bierze udział w konkursach oraz olimpiadach przedmiotowych.</w:t>
      </w:r>
    </w:p>
    <w:p w14:paraId="30BA516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6D2567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7E4B7F25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 i język</w:t>
      </w:r>
      <w:r w:rsidRPr="00C8518A">
        <w:rPr>
          <w:rFonts w:ascii="Courier New" w:hAnsi="Courier New" w:cs="Courier New"/>
          <w:sz w:val="20"/>
          <w:szCs w:val="20"/>
        </w:rPr>
        <w:t xml:space="preserve"> wypowiedzi jak na ocenę bardzo dobrą.</w:t>
      </w:r>
    </w:p>
    <w:p w14:paraId="3159BAE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A652C7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bardzo 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poza wiedzą i umiejętnościami na niższe od bardzo dobrej oceny, powinien umieć: analizować, syntetyzować i oceniać zjawiska literackie i kulturowe poznane w toku nauki w szkole.</w:t>
      </w:r>
    </w:p>
    <w:p w14:paraId="7668335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68757F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Oznacza to, że:</w:t>
      </w:r>
    </w:p>
    <w:p w14:paraId="61468F32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umie określić i wskazać związki omawianych epok </w:t>
      </w:r>
      <w:r w:rsidR="0024050E">
        <w:rPr>
          <w:rFonts w:ascii="Courier New" w:hAnsi="Courier New" w:cs="Courier New"/>
          <w:sz w:val="20"/>
          <w:szCs w:val="20"/>
        </w:rPr>
        <w:t xml:space="preserve">romantyzm (I półrocze, romantyzm i pozytywizm – rok szkolny) </w:t>
      </w:r>
      <w:r w:rsidRPr="00C8518A">
        <w:rPr>
          <w:rFonts w:ascii="Courier New" w:hAnsi="Courier New" w:cs="Courier New"/>
          <w:sz w:val="20"/>
          <w:szCs w:val="20"/>
        </w:rPr>
        <w:t>z kulturą oraz zjawiskami społeczno-politycznymi i zastosować je w interpretacji utworów literackich z kanonu lektury podstawowej;</w:t>
      </w:r>
    </w:p>
    <w:p w14:paraId="6AF063A7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umie </w:t>
      </w:r>
      <w:r w:rsidRPr="00C8518A">
        <w:rPr>
          <w:rFonts w:ascii="Courier New" w:hAnsi="Courier New" w:cs="Courier New"/>
          <w:sz w:val="20"/>
          <w:szCs w:val="20"/>
        </w:rPr>
        <w:t>oceniać i wartościować poznane dzieła, uzasadniając swój sąd;</w:t>
      </w:r>
    </w:p>
    <w:p w14:paraId="232BEC7D" w14:textId="77777777" w:rsidR="0063250B" w:rsidRPr="00271152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gromadzi, porządk</w:t>
      </w:r>
      <w:r w:rsidR="00B96EAB">
        <w:rPr>
          <w:rFonts w:ascii="Courier New" w:hAnsi="Courier New" w:cs="Courier New"/>
          <w:sz w:val="20"/>
          <w:szCs w:val="20"/>
        </w:rPr>
        <w:t xml:space="preserve">uje i wykorzystuje </w:t>
      </w:r>
      <w:r w:rsidRPr="00C8518A">
        <w:rPr>
          <w:rFonts w:ascii="Courier New" w:hAnsi="Courier New" w:cs="Courier New"/>
          <w:sz w:val="20"/>
          <w:szCs w:val="20"/>
        </w:rPr>
        <w:t>materiały z naukowych źródeł;</w:t>
      </w:r>
    </w:p>
    <w:p w14:paraId="671C43C3" w14:textId="77777777" w:rsidR="0063250B" w:rsidRDefault="00B96EA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</w:t>
      </w:r>
      <w:r w:rsidR="0063250B">
        <w:rPr>
          <w:rFonts w:ascii="Courier New" w:hAnsi="Courier New" w:cs="Courier New"/>
          <w:sz w:val="20"/>
          <w:szCs w:val="20"/>
        </w:rPr>
        <w:t xml:space="preserve"> interpretacji utworów wykorzystuje trafnie potrzebne konteksty własne i poznane w toku nauki szkolnej</w:t>
      </w:r>
      <w:r>
        <w:rPr>
          <w:rFonts w:ascii="Courier New" w:hAnsi="Courier New" w:cs="Courier New"/>
          <w:sz w:val="20"/>
          <w:szCs w:val="20"/>
        </w:rPr>
        <w:t>;</w:t>
      </w:r>
    </w:p>
    <w:p w14:paraId="42606D33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teksty literackie ze wskazaniem funkcji użytych środków stylistycznych;</w:t>
      </w:r>
    </w:p>
    <w:p w14:paraId="084A23CF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interpret</w:t>
      </w:r>
      <w:r w:rsidR="00B96EAB">
        <w:rPr>
          <w:rFonts w:ascii="Courier New" w:hAnsi="Courier New" w:cs="Courier New"/>
          <w:sz w:val="20"/>
          <w:szCs w:val="20"/>
        </w:rPr>
        <w:t>uje</w:t>
      </w:r>
      <w:r w:rsidRPr="00C8518A">
        <w:rPr>
          <w:rFonts w:ascii="Courier New" w:hAnsi="Courier New" w:cs="Courier New"/>
          <w:sz w:val="20"/>
          <w:szCs w:val="20"/>
        </w:rPr>
        <w:t xml:space="preserve"> różne teksty kultury;</w:t>
      </w:r>
    </w:p>
    <w:p w14:paraId="1F4C6D5B" w14:textId="77777777" w:rsidR="0063250B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wzbogaca swoją wypowiedź pozajęzykowymi środkami,</w:t>
      </w:r>
    </w:p>
    <w:p w14:paraId="520BF587" w14:textId="77777777" w:rsidR="0063250B" w:rsidRPr="00F87A08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korzysta z literatury naukowej, dokonuje krytycznej selekcji źródeł</w:t>
      </w:r>
    </w:p>
    <w:p w14:paraId="2FD72219" w14:textId="77777777" w:rsidR="0063250B" w:rsidRPr="00C8518A" w:rsidRDefault="0063250B" w:rsidP="0063250B">
      <w:pPr>
        <w:numPr>
          <w:ilvl w:val="0"/>
          <w:numId w:val="4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 teksty o wyższym stopniu złożoności</w:t>
      </w:r>
      <w:r w:rsidRPr="00C8518A">
        <w:rPr>
          <w:rFonts w:ascii="Courier New" w:hAnsi="Courier New" w:cs="Courier New"/>
          <w:sz w:val="20"/>
          <w:szCs w:val="20"/>
        </w:rPr>
        <w:t>.</w:t>
      </w:r>
    </w:p>
    <w:p w14:paraId="6B43DBB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25500180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09564A12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Kryteria jak na ocenę dobrą.</w:t>
      </w:r>
    </w:p>
    <w:p w14:paraId="4E643B5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7645C8FA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6E3C247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bogate słownictwo;</w:t>
      </w:r>
    </w:p>
    <w:p w14:paraId="1450D16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językowej;</w:t>
      </w:r>
    </w:p>
    <w:p w14:paraId="7B7E88A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stosowanie terminologii naukowej.</w:t>
      </w:r>
      <w:r w:rsidRPr="00C8518A">
        <w:rPr>
          <w:rFonts w:ascii="Courier New" w:hAnsi="Courier New" w:cs="Courier New"/>
          <w:b/>
          <w:sz w:val="20"/>
          <w:szCs w:val="20"/>
        </w:rPr>
        <w:t xml:space="preserve"> </w:t>
      </w:r>
    </w:p>
    <w:p w14:paraId="404E4564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5C8E094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Ocenę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dobrą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umieć to, co na ocenę dopuszczającą i dostateczną,  i oprócz tego:</w:t>
      </w:r>
    </w:p>
    <w:p w14:paraId="565C39AC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literackie wzorce osobowe;</w:t>
      </w:r>
    </w:p>
    <w:p w14:paraId="2B1D6642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idee nowej epoki literackiej z poprzednimi (tradycje literackie, staropolskie i oświeceniowe, romantyczne i pozytywistyczne, młodopolskie i awangardowe, konteksty biblijne i antyczne);</w:t>
      </w:r>
    </w:p>
    <w:p w14:paraId="21E8C599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lastRenderedPageBreak/>
        <w:t xml:space="preserve">scharakteryzować utwory będące ilustracją idei </w:t>
      </w:r>
      <w:r>
        <w:rPr>
          <w:rFonts w:ascii="Courier New" w:hAnsi="Courier New" w:cs="Courier New"/>
          <w:sz w:val="20"/>
          <w:szCs w:val="20"/>
        </w:rPr>
        <w:t>poszczególnych epok literackich</w:t>
      </w:r>
      <w:r w:rsidR="00B96EAB">
        <w:rPr>
          <w:rFonts w:ascii="Courier New" w:hAnsi="Courier New" w:cs="Courier New"/>
          <w:sz w:val="20"/>
          <w:szCs w:val="20"/>
        </w:rPr>
        <w:t xml:space="preserve"> (romantyzm – I </w:t>
      </w:r>
      <w:r w:rsidR="0024050E">
        <w:rPr>
          <w:rFonts w:ascii="Courier New" w:hAnsi="Courier New" w:cs="Courier New"/>
          <w:sz w:val="20"/>
          <w:szCs w:val="20"/>
        </w:rPr>
        <w:t>półrocze</w:t>
      </w:r>
      <w:r w:rsidR="00B96EAB">
        <w:rPr>
          <w:rFonts w:ascii="Courier New" w:hAnsi="Courier New" w:cs="Courier New"/>
          <w:sz w:val="20"/>
          <w:szCs w:val="20"/>
        </w:rPr>
        <w:t>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79F14D54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utwory w powiązaniu z klasyfikacją te</w:t>
      </w:r>
      <w:r>
        <w:rPr>
          <w:rFonts w:ascii="Courier New" w:hAnsi="Courier New" w:cs="Courier New"/>
          <w:sz w:val="20"/>
          <w:szCs w:val="20"/>
        </w:rPr>
        <w:t>matyczną, gatunkową, estetyczną</w:t>
      </w:r>
      <w:r w:rsidRPr="00C8518A">
        <w:rPr>
          <w:rFonts w:ascii="Courier New" w:hAnsi="Courier New" w:cs="Courier New"/>
          <w:sz w:val="20"/>
          <w:szCs w:val="20"/>
        </w:rPr>
        <w:t>, filozoficzną;</w:t>
      </w:r>
    </w:p>
    <w:p w14:paraId="39308C0C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porównać różne dziedziny sztuki, literatury, malarstwa, muzyki, teatru, filmu;</w:t>
      </w:r>
    </w:p>
    <w:p w14:paraId="16797E01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powiązać fakty historyczne z faktami literackimi;</w:t>
      </w:r>
    </w:p>
    <w:p w14:paraId="4DE3B771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scharakteryzować cechy językowe utworów literackich;</w:t>
      </w:r>
    </w:p>
    <w:p w14:paraId="3401440A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gromadzić, porządkować i wykorzystywać w wypowiedziach ustnych materiały z różnych źródeł o literaturze, teatrze, filmie czy innych dziedzinach sztuki;</w:t>
      </w:r>
    </w:p>
    <w:p w14:paraId="2F9C133E" w14:textId="77777777" w:rsidR="00944AFF" w:rsidRPr="00C8518A" w:rsidRDefault="00944AFF" w:rsidP="00944AFF">
      <w:pPr>
        <w:numPr>
          <w:ilvl w:val="0"/>
          <w:numId w:val="5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analizować typowe dla epoki i autora teksty ze wskazaniem dominanty interpretacyjnej.</w:t>
      </w:r>
    </w:p>
    <w:p w14:paraId="119B02AD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2C24F7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320275">
        <w:rPr>
          <w:rFonts w:ascii="Courier New" w:hAnsi="Courier New" w:cs="Courier New"/>
          <w:b/>
          <w:sz w:val="20"/>
          <w:szCs w:val="20"/>
          <w:u w:val="single"/>
        </w:rPr>
        <w:t>Kompozycja</w:t>
      </w:r>
      <w:r w:rsidRPr="00C8518A">
        <w:rPr>
          <w:rFonts w:ascii="Courier New" w:hAnsi="Courier New" w:cs="Courier New"/>
          <w:sz w:val="20"/>
          <w:szCs w:val="20"/>
          <w:u w:val="single"/>
        </w:rPr>
        <w:t>:</w:t>
      </w:r>
    </w:p>
    <w:p w14:paraId="736F269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wypowiedź zawiera wyraźnie postawioną tezę, argumenty i sądy.</w:t>
      </w:r>
    </w:p>
    <w:p w14:paraId="0A27C4E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</w:p>
    <w:p w14:paraId="32B980E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  <w:u w:val="single"/>
        </w:rPr>
        <w:t>Język:</w:t>
      </w:r>
    </w:p>
    <w:p w14:paraId="1192CD20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-bogate słownictwo;</w:t>
      </w:r>
    </w:p>
    <w:p w14:paraId="47D408B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etykiety językowej.</w:t>
      </w:r>
    </w:p>
    <w:p w14:paraId="2C5FF269" w14:textId="77777777" w:rsidR="00B337A4" w:rsidRDefault="00B337A4" w:rsidP="00944AFF">
      <w:pPr>
        <w:rPr>
          <w:rFonts w:ascii="Courier New" w:hAnsi="Courier New" w:cs="Courier New"/>
          <w:sz w:val="20"/>
          <w:szCs w:val="20"/>
        </w:rPr>
      </w:pPr>
    </w:p>
    <w:p w14:paraId="77E35F03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>dostateczną</w:t>
      </w:r>
      <w:r w:rsidRPr="00C8518A">
        <w:rPr>
          <w:rFonts w:ascii="Courier New" w:hAnsi="Courier New" w:cs="Courier New"/>
          <w:sz w:val="20"/>
          <w:szCs w:val="20"/>
        </w:rPr>
        <w:t xml:space="preserve"> otrzymuje uczeń, który powinien znać wiadomości wymienione na ocenę dopuszczającą  i   oprócz tego umieć:</w:t>
      </w:r>
    </w:p>
    <w:p w14:paraId="68C0F11F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streścić wybrane wątki lektur podstawowych;</w:t>
      </w:r>
    </w:p>
    <w:p w14:paraId="4CEF15FE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idee poszczególnych epok literackich</w:t>
      </w:r>
      <w:r w:rsidR="00B337A4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Pr="00C8518A">
        <w:rPr>
          <w:rFonts w:ascii="Courier New" w:hAnsi="Courier New" w:cs="Courier New"/>
          <w:sz w:val="20"/>
          <w:szCs w:val="20"/>
        </w:rPr>
        <w:t>;</w:t>
      </w:r>
    </w:p>
    <w:p w14:paraId="0B2B820D" w14:textId="77777777" w:rsidR="00944AFF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umieć powiązać fakty literackie  z najważniejszymi zdarzeniami historycznymi i społecznymi;</w:t>
      </w:r>
    </w:p>
    <w:p w14:paraId="1F28D8DC" w14:textId="77777777" w:rsidR="0063250B" w:rsidRPr="0063250B" w:rsidRDefault="0063250B" w:rsidP="0063250B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gatun</w:t>
      </w:r>
      <w:r w:rsidR="00B337A4">
        <w:rPr>
          <w:rFonts w:ascii="Courier New" w:hAnsi="Courier New" w:cs="Courier New"/>
          <w:sz w:val="20"/>
          <w:szCs w:val="20"/>
        </w:rPr>
        <w:t>ki literackie: epos, oda</w:t>
      </w:r>
      <w:r>
        <w:rPr>
          <w:rFonts w:ascii="Courier New" w:hAnsi="Courier New" w:cs="Courier New"/>
          <w:sz w:val="20"/>
          <w:szCs w:val="20"/>
        </w:rPr>
        <w:t>, pieśń, hymn, bajka, komedia, ballada, powieść poetycka, dramat romantyczny</w:t>
      </w:r>
      <w:r w:rsidR="00B337A4">
        <w:rPr>
          <w:rFonts w:ascii="Courier New" w:hAnsi="Courier New" w:cs="Courier New"/>
          <w:sz w:val="20"/>
          <w:szCs w:val="20"/>
        </w:rPr>
        <w:t>, powieść realistyczna, powieść psychologiczna</w:t>
      </w:r>
      <w:r w:rsidR="00626794">
        <w:rPr>
          <w:rFonts w:ascii="Courier New" w:hAnsi="Courier New" w:cs="Courier New"/>
          <w:sz w:val="20"/>
          <w:szCs w:val="20"/>
        </w:rPr>
        <w:t>;</w:t>
      </w:r>
      <w:r w:rsidR="00B337A4">
        <w:rPr>
          <w:rFonts w:ascii="Courier New" w:hAnsi="Courier New" w:cs="Courier New"/>
          <w:sz w:val="20"/>
          <w:szCs w:val="20"/>
        </w:rPr>
        <w:t xml:space="preserve"> </w:t>
      </w:r>
    </w:p>
    <w:p w14:paraId="7D1422DF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wyróżnić cechy kierunków filozoficznych, artystycznych w konkretnych utworach literackich;</w:t>
      </w:r>
    </w:p>
    <w:p w14:paraId="088AB2A3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wyjaśnić funkcjonalność środków artystycznych w utworze;</w:t>
      </w:r>
    </w:p>
    <w:p w14:paraId="4BF3C0CD" w14:textId="77777777" w:rsidR="00944AFF" w:rsidRPr="00626794" w:rsidRDefault="00944AFF" w:rsidP="00626794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wskazać przykłady grup literackich; </w:t>
      </w:r>
    </w:p>
    <w:p w14:paraId="61384B0B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w literaturze przykłady poznanych środków stylistycznych, rozpoznać cytaty;</w:t>
      </w:r>
    </w:p>
    <w:p w14:paraId="47A3C547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niektóre cechy języka i stylów utworów oraz epok;</w:t>
      </w:r>
    </w:p>
    <w:p w14:paraId="70D41E4A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zauważać funkcjonalność środków językowych  w utworze;</w:t>
      </w:r>
    </w:p>
    <w:p w14:paraId="149AF37F" w14:textId="77777777" w:rsidR="00944AFF" w:rsidRPr="00C8518A" w:rsidRDefault="00944AFF" w:rsidP="00944AFF">
      <w:pPr>
        <w:numPr>
          <w:ilvl w:val="0"/>
          <w:numId w:val="3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rozumieć funkcje manipulacji językowej.</w:t>
      </w:r>
    </w:p>
    <w:p w14:paraId="177C174C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0E966F04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3C2DACF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dość spójna i uporządkowana;</w:t>
      </w:r>
    </w:p>
    <w:p w14:paraId="3F5168A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logiczny ciąg wypowiedzi może ulegać zaburzeniu.</w:t>
      </w:r>
    </w:p>
    <w:p w14:paraId="3127CDB8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5F0BCE87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Język:</w:t>
      </w:r>
    </w:p>
    <w:p w14:paraId="62FF0435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właściwych dla języka mówionego;</w:t>
      </w:r>
    </w:p>
    <w:p w14:paraId="6C51460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04F9A15E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nieliczne błędy językowe.</w:t>
      </w:r>
    </w:p>
    <w:p w14:paraId="77B0469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09239CC" w14:textId="77777777" w:rsidR="00B90561" w:rsidRPr="00626794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Ocenę </w:t>
      </w:r>
      <w:r w:rsidRPr="00C8518A">
        <w:rPr>
          <w:rFonts w:ascii="Courier New" w:hAnsi="Courier New" w:cs="Courier New"/>
          <w:b/>
          <w:sz w:val="20"/>
          <w:szCs w:val="20"/>
          <w:u w:val="single"/>
        </w:rPr>
        <w:t xml:space="preserve">dopuszczającą </w:t>
      </w:r>
      <w:r w:rsidRPr="00C8518A">
        <w:rPr>
          <w:rFonts w:ascii="Courier New" w:hAnsi="Courier New" w:cs="Courier New"/>
          <w:sz w:val="20"/>
          <w:szCs w:val="20"/>
        </w:rPr>
        <w:t>otrzymuje uczeń, który powinien:</w:t>
      </w:r>
    </w:p>
    <w:p w14:paraId="44C020A6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znać tytuły i autorów utworów literackich wskazanych w kanonie lektury podstawowej oraz wybranych z listy z lektur uzupełniających; </w:t>
      </w:r>
    </w:p>
    <w:p w14:paraId="19B15C78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charakte</w:t>
      </w:r>
      <w:r w:rsidR="00F63060">
        <w:rPr>
          <w:rFonts w:ascii="Courier New" w:hAnsi="Courier New" w:cs="Courier New"/>
          <w:sz w:val="20"/>
          <w:szCs w:val="20"/>
        </w:rPr>
        <w:t xml:space="preserve">ryzować bohaterów literackich, </w:t>
      </w:r>
      <w:r w:rsidRPr="00C8518A">
        <w:rPr>
          <w:rFonts w:ascii="Courier New" w:hAnsi="Courier New" w:cs="Courier New"/>
          <w:sz w:val="20"/>
          <w:szCs w:val="20"/>
        </w:rPr>
        <w:t>kolejność zdarzeń;</w:t>
      </w:r>
    </w:p>
    <w:p w14:paraId="44352B1B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czas i miejsce akcji;</w:t>
      </w:r>
    </w:p>
    <w:p w14:paraId="46C37789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określić główne idee epok literackich</w:t>
      </w:r>
      <w:r w:rsidR="00F63060">
        <w:rPr>
          <w:rFonts w:ascii="Courier New" w:hAnsi="Courier New" w:cs="Courier New"/>
          <w:sz w:val="20"/>
          <w:szCs w:val="20"/>
        </w:rPr>
        <w:t xml:space="preserve"> (romantyzm – I półrocze, romantyzm i pozytywizm – rok szkolny)</w:t>
      </w:r>
      <w:r w:rsidR="00F63060" w:rsidRPr="00C8518A">
        <w:rPr>
          <w:rFonts w:ascii="Courier New" w:hAnsi="Courier New" w:cs="Courier New"/>
          <w:sz w:val="20"/>
          <w:szCs w:val="20"/>
        </w:rPr>
        <w:t>;</w:t>
      </w:r>
    </w:p>
    <w:p w14:paraId="53CD9C9C" w14:textId="77777777" w:rsidR="00B90561" w:rsidRPr="004D666F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rozpoznawać w utworach wartości uniwersalne i narodowe;</w:t>
      </w:r>
    </w:p>
    <w:p w14:paraId="11FDDE59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odtworzyć z pamięci definicje prądów i kierunków artystycznych oraz filozoficznych, charakterystycznych dla poszczególnych epok literackich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="00E06497">
        <w:rPr>
          <w:rFonts w:ascii="Courier New" w:hAnsi="Courier New" w:cs="Courier New"/>
          <w:sz w:val="20"/>
          <w:szCs w:val="20"/>
        </w:rPr>
        <w:t xml:space="preserve">(romantyzm – I półrocze, romantyzm i pozytywizm – rok szkolny) - </w:t>
      </w:r>
      <w:r>
        <w:rPr>
          <w:rFonts w:ascii="Courier New" w:hAnsi="Courier New" w:cs="Courier New"/>
          <w:sz w:val="20"/>
          <w:szCs w:val="20"/>
        </w:rPr>
        <w:t xml:space="preserve">racjonalizm, sceptycyzm, mistycyzm, empiryzm, sensualizm, liberalizm, filozofia krytyczna, deizm, ateizm, powrót do natury, irracjonalizm, indywidualizm, heglizm, mesjanizm romantyczny, prowidencjalizm, dialektyka, panteizm, orientalizm, millenializm, </w:t>
      </w:r>
      <w:r w:rsidR="00F63060">
        <w:rPr>
          <w:rFonts w:ascii="Courier New" w:hAnsi="Courier New" w:cs="Courier New"/>
          <w:sz w:val="20"/>
          <w:szCs w:val="20"/>
        </w:rPr>
        <w:t>pr</w:t>
      </w:r>
      <w:r w:rsidR="00E06497">
        <w:rPr>
          <w:rFonts w:ascii="Courier New" w:hAnsi="Courier New" w:cs="Courier New"/>
          <w:sz w:val="20"/>
          <w:szCs w:val="20"/>
        </w:rPr>
        <w:t>ometeizm, katastrofizm, naród</w:t>
      </w:r>
      <w:r w:rsidR="00F63060">
        <w:rPr>
          <w:rFonts w:ascii="Courier New" w:hAnsi="Courier New" w:cs="Courier New"/>
          <w:sz w:val="20"/>
          <w:szCs w:val="20"/>
        </w:rPr>
        <w:t>,</w:t>
      </w:r>
      <w:r>
        <w:rPr>
          <w:rFonts w:ascii="Courier New" w:hAnsi="Courier New" w:cs="Courier New"/>
          <w:sz w:val="20"/>
          <w:szCs w:val="20"/>
        </w:rPr>
        <w:t xml:space="preserve"> </w:t>
      </w:r>
      <w:r w:rsidRPr="00C8518A">
        <w:rPr>
          <w:rFonts w:ascii="Courier New" w:hAnsi="Courier New" w:cs="Courier New"/>
          <w:sz w:val="20"/>
          <w:szCs w:val="20"/>
        </w:rPr>
        <w:t>z pomocą nauczyciela wskazać je w tekstach z listy lektur obowiązkowych.</w:t>
      </w:r>
    </w:p>
    <w:p w14:paraId="5347AF5B" w14:textId="77777777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lastRenderedPageBreak/>
        <w:t>z</w:t>
      </w:r>
      <w:r w:rsidR="00B90561">
        <w:rPr>
          <w:rFonts w:ascii="Courier New" w:hAnsi="Courier New" w:cs="Courier New"/>
          <w:sz w:val="20"/>
          <w:szCs w:val="20"/>
        </w:rPr>
        <w:t xml:space="preserve">na pojęcia związane z dramatem klasycznym i romantycznym, </w:t>
      </w:r>
    </w:p>
    <w:p w14:paraId="001F2AA7" w14:textId="1887852F" w:rsidR="00B90561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>
        <w:rPr>
          <w:rFonts w:ascii="Courier New" w:hAnsi="Courier New" w:cs="Courier New"/>
          <w:sz w:val="20"/>
          <w:szCs w:val="20"/>
        </w:rPr>
        <w:t>na motywy dominujące w danych epokach: matki, buntownika, miłości, nieszczęśliwej miłości,</w:t>
      </w:r>
      <w:r w:rsidR="008B5161">
        <w:rPr>
          <w:rFonts w:ascii="Courier New" w:hAnsi="Courier New" w:cs="Courier New"/>
          <w:sz w:val="20"/>
          <w:szCs w:val="20"/>
        </w:rPr>
        <w:t xml:space="preserve">  cierpienia, pracy</w:t>
      </w:r>
      <w:r w:rsidR="00B90561">
        <w:rPr>
          <w:rFonts w:ascii="Courier New" w:hAnsi="Courier New" w:cs="Courier New"/>
          <w:sz w:val="20"/>
          <w:szCs w:val="20"/>
        </w:rPr>
        <w:t>, podróż</w:t>
      </w:r>
      <w:r w:rsidR="008B5161">
        <w:rPr>
          <w:rFonts w:ascii="Courier New" w:hAnsi="Courier New" w:cs="Courier New"/>
          <w:sz w:val="20"/>
          <w:szCs w:val="20"/>
        </w:rPr>
        <w:t>y</w:t>
      </w:r>
      <w:r w:rsidR="00B90561">
        <w:rPr>
          <w:rFonts w:ascii="Courier New" w:hAnsi="Courier New" w:cs="Courier New"/>
          <w:sz w:val="20"/>
          <w:szCs w:val="20"/>
        </w:rPr>
        <w:t xml:space="preserve"> do utopii, grzech</w:t>
      </w:r>
      <w:r w:rsidR="008B5161">
        <w:rPr>
          <w:rFonts w:ascii="Courier New" w:hAnsi="Courier New" w:cs="Courier New"/>
          <w:sz w:val="20"/>
          <w:szCs w:val="20"/>
        </w:rPr>
        <w:t>u, wędrówki; arkadii</w:t>
      </w:r>
      <w:r w:rsidR="00B90561">
        <w:rPr>
          <w:rFonts w:ascii="Courier New" w:hAnsi="Courier New" w:cs="Courier New"/>
          <w:sz w:val="20"/>
          <w:szCs w:val="20"/>
        </w:rPr>
        <w:t>, exeg</w:t>
      </w:r>
      <w:r w:rsidR="008B5161">
        <w:rPr>
          <w:rFonts w:ascii="Courier New" w:hAnsi="Courier New" w:cs="Courier New"/>
          <w:sz w:val="20"/>
          <w:szCs w:val="20"/>
        </w:rPr>
        <w:t xml:space="preserve">i monumentuum, vanitas, ojczyzny, </w:t>
      </w:r>
      <w:r w:rsidR="0089684D">
        <w:rPr>
          <w:rFonts w:ascii="Courier New" w:hAnsi="Courier New" w:cs="Courier New"/>
          <w:sz w:val="20"/>
          <w:szCs w:val="20"/>
        </w:rPr>
        <w:t>teatr</w:t>
      </w:r>
      <w:r w:rsidR="008B5161">
        <w:rPr>
          <w:rFonts w:ascii="Courier New" w:hAnsi="Courier New" w:cs="Courier New"/>
          <w:sz w:val="20"/>
          <w:szCs w:val="20"/>
        </w:rPr>
        <w:t xml:space="preserve"> mundi, walki</w:t>
      </w:r>
      <w:r w:rsidR="00B90561">
        <w:rPr>
          <w:rFonts w:ascii="Courier New" w:hAnsi="Courier New" w:cs="Courier New"/>
          <w:sz w:val="20"/>
          <w:szCs w:val="20"/>
        </w:rPr>
        <w:t xml:space="preserve"> o </w:t>
      </w:r>
      <w:r w:rsidR="00A15493">
        <w:rPr>
          <w:rFonts w:ascii="Courier New" w:hAnsi="Courier New" w:cs="Courier New"/>
          <w:sz w:val="20"/>
          <w:szCs w:val="20"/>
        </w:rPr>
        <w:t>wolność</w:t>
      </w:r>
      <w:r w:rsidR="00E65389">
        <w:rPr>
          <w:rFonts w:ascii="Courier New" w:hAnsi="Courier New" w:cs="Courier New"/>
          <w:sz w:val="20"/>
          <w:szCs w:val="20"/>
        </w:rPr>
        <w:t>, egzotycznego wschodu, ludowości, fantastyki, korespondencji dwóch światów, winy i odpowiedzialności</w:t>
      </w:r>
      <w:r w:rsidR="00B90561">
        <w:rPr>
          <w:rFonts w:ascii="Courier New" w:hAnsi="Courier New" w:cs="Courier New"/>
          <w:sz w:val="20"/>
          <w:szCs w:val="20"/>
        </w:rPr>
        <w:t xml:space="preserve">, </w:t>
      </w:r>
      <w:r w:rsidR="00E65389">
        <w:rPr>
          <w:rFonts w:ascii="Courier New" w:hAnsi="Courier New" w:cs="Courier New"/>
          <w:sz w:val="20"/>
          <w:szCs w:val="20"/>
        </w:rPr>
        <w:t>pracy, patriotyzmu</w:t>
      </w:r>
      <w:r w:rsidR="007406D3">
        <w:rPr>
          <w:rFonts w:ascii="Courier New" w:hAnsi="Courier New" w:cs="Courier New"/>
          <w:sz w:val="20"/>
          <w:szCs w:val="20"/>
        </w:rPr>
        <w:t xml:space="preserve">, miasta, emancypacji kobiet, asymilacji Żydów </w:t>
      </w:r>
      <w:r w:rsidR="00E65389">
        <w:rPr>
          <w:rFonts w:ascii="Courier New" w:hAnsi="Courier New" w:cs="Courier New"/>
          <w:sz w:val="20"/>
          <w:szCs w:val="20"/>
        </w:rPr>
        <w:t xml:space="preserve"> </w:t>
      </w:r>
    </w:p>
    <w:p w14:paraId="46B3EE0F" w14:textId="77777777" w:rsidR="0063250B" w:rsidRDefault="00F63060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A15493">
        <w:rPr>
          <w:rFonts w:ascii="Courier New" w:hAnsi="Courier New" w:cs="Courier New"/>
          <w:sz w:val="20"/>
          <w:szCs w:val="20"/>
        </w:rPr>
        <w:t>na i z pom</w:t>
      </w:r>
      <w:r w:rsidR="0063250B">
        <w:rPr>
          <w:rFonts w:ascii="Courier New" w:hAnsi="Courier New" w:cs="Courier New"/>
          <w:sz w:val="20"/>
          <w:szCs w:val="20"/>
        </w:rPr>
        <w:t>ocą nauczyciela potrafi wskazać</w:t>
      </w:r>
      <w:r w:rsidR="007A3610">
        <w:rPr>
          <w:rFonts w:ascii="Courier New" w:hAnsi="Courier New" w:cs="Courier New"/>
          <w:sz w:val="20"/>
          <w:szCs w:val="20"/>
        </w:rPr>
        <w:t xml:space="preserve"> cechy bohatera romantycznego (</w:t>
      </w:r>
      <w:r w:rsidR="0063250B">
        <w:rPr>
          <w:rFonts w:ascii="Courier New" w:hAnsi="Courier New" w:cs="Courier New"/>
          <w:sz w:val="20"/>
          <w:szCs w:val="20"/>
        </w:rPr>
        <w:t xml:space="preserve">w tym bajronicznego, </w:t>
      </w:r>
      <w:r w:rsidR="00A15493">
        <w:rPr>
          <w:rFonts w:ascii="Courier New" w:hAnsi="Courier New" w:cs="Courier New"/>
          <w:sz w:val="20"/>
          <w:szCs w:val="20"/>
        </w:rPr>
        <w:t>werterycznego</w:t>
      </w:r>
      <w:r w:rsidR="0063250B">
        <w:rPr>
          <w:rFonts w:ascii="Courier New" w:hAnsi="Courier New" w:cs="Courier New"/>
          <w:sz w:val="20"/>
          <w:szCs w:val="20"/>
        </w:rPr>
        <w:t>, faustowskiego, wallenrodycznego)</w:t>
      </w:r>
    </w:p>
    <w:p w14:paraId="7FC0816D" w14:textId="69CFA941" w:rsidR="00A15493" w:rsidRDefault="004448C4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z</w:t>
      </w:r>
      <w:r w:rsidR="00B90561" w:rsidRPr="00B90561">
        <w:rPr>
          <w:rFonts w:ascii="Courier New" w:hAnsi="Courier New" w:cs="Courier New"/>
          <w:sz w:val="20"/>
          <w:szCs w:val="20"/>
        </w:rPr>
        <w:t>na i z pomocą nauczyciela potrafi wskazać w lekturach obowiązkowych wzorce osobowe charakterystyczne dla poznawanej epoki: buntownik, h</w:t>
      </w:r>
      <w:r w:rsidR="0089684D">
        <w:rPr>
          <w:rFonts w:ascii="Courier New" w:hAnsi="Courier New" w:cs="Courier New"/>
          <w:sz w:val="20"/>
          <w:szCs w:val="20"/>
        </w:rPr>
        <w:t>om</w:t>
      </w:r>
      <w:r w:rsidR="00373B12">
        <w:rPr>
          <w:rFonts w:ascii="Courier New" w:hAnsi="Courier New" w:cs="Courier New"/>
          <w:sz w:val="20"/>
          <w:szCs w:val="20"/>
        </w:rPr>
        <w:t>o viator, bohater tragiczny</w:t>
      </w:r>
      <w:r w:rsidR="00B90561">
        <w:rPr>
          <w:rFonts w:ascii="Courier New" w:hAnsi="Courier New" w:cs="Courier New"/>
          <w:sz w:val="20"/>
          <w:szCs w:val="20"/>
        </w:rPr>
        <w:t xml:space="preserve">, bohater sentymentalny, antywzorzec – żona modna, fircyk, poeta – wieszcz, </w:t>
      </w:r>
      <w:r w:rsidR="00A15493">
        <w:rPr>
          <w:rFonts w:ascii="Courier New" w:hAnsi="Courier New" w:cs="Courier New"/>
          <w:sz w:val="20"/>
          <w:szCs w:val="20"/>
        </w:rPr>
        <w:t>nieszczęśliwy</w:t>
      </w:r>
      <w:r w:rsidR="00B90561">
        <w:rPr>
          <w:rFonts w:ascii="Courier New" w:hAnsi="Courier New" w:cs="Courier New"/>
          <w:sz w:val="20"/>
          <w:szCs w:val="20"/>
        </w:rPr>
        <w:t xml:space="preserve"> kochanek, spiskowiec, mściciel, </w:t>
      </w:r>
      <w:r w:rsidR="00A15493">
        <w:rPr>
          <w:rFonts w:ascii="Courier New" w:hAnsi="Courier New" w:cs="Courier New"/>
          <w:sz w:val="20"/>
          <w:szCs w:val="20"/>
        </w:rPr>
        <w:t>szaleniec</w:t>
      </w:r>
      <w:r w:rsidR="007406D3">
        <w:rPr>
          <w:rFonts w:ascii="Courier New" w:hAnsi="Courier New" w:cs="Courier New"/>
          <w:sz w:val="20"/>
          <w:szCs w:val="20"/>
        </w:rPr>
        <w:t>, patriota, działacz gospodarczy, uczony, inteligent, idealista, kobieta niezależna, prosty człowiek;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</w:p>
    <w:p w14:paraId="173221DE" w14:textId="77777777" w:rsidR="00B90561" w:rsidRPr="00B90561" w:rsidRDefault="00A15493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w </w:t>
      </w:r>
      <w:r w:rsidR="00B90561" w:rsidRPr="00B90561">
        <w:rPr>
          <w:rFonts w:ascii="Courier New" w:hAnsi="Courier New" w:cs="Courier New"/>
          <w:sz w:val="20"/>
          <w:szCs w:val="20"/>
        </w:rPr>
        <w:t>interpretacji utworów literackich odwoł</w:t>
      </w:r>
      <w:r w:rsidR="00F63060">
        <w:rPr>
          <w:rFonts w:ascii="Courier New" w:hAnsi="Courier New" w:cs="Courier New"/>
          <w:sz w:val="20"/>
          <w:szCs w:val="20"/>
        </w:rPr>
        <w:t>uje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się do tekstów poznanych w szkole podstawowej, w tym: trenów, pieśni Jana Kochanowskiego, bajek Ignacego Krasickiego,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Dziadów cz. II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,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Pana Tadeusza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Adama Mickiewicza</w:t>
      </w:r>
      <w:r>
        <w:rPr>
          <w:rFonts w:ascii="Courier New" w:hAnsi="Courier New" w:cs="Courier New"/>
          <w:sz w:val="20"/>
          <w:szCs w:val="20"/>
        </w:rPr>
        <w:t>,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</w:t>
      </w:r>
      <w:r w:rsidR="00B90561" w:rsidRPr="00A15493">
        <w:rPr>
          <w:rFonts w:ascii="Courier New" w:hAnsi="Courier New" w:cs="Courier New"/>
          <w:i/>
          <w:sz w:val="20"/>
          <w:szCs w:val="20"/>
        </w:rPr>
        <w:t>Zemsty</w:t>
      </w:r>
      <w:r w:rsidR="00B90561" w:rsidRPr="00B90561">
        <w:rPr>
          <w:rFonts w:ascii="Courier New" w:hAnsi="Courier New" w:cs="Courier New"/>
          <w:sz w:val="20"/>
          <w:szCs w:val="20"/>
        </w:rPr>
        <w:t xml:space="preserve"> Aleksandra Fredry,</w:t>
      </w:r>
      <w:r w:rsidR="00B90561" w:rsidRPr="00A15493">
        <w:rPr>
          <w:rFonts w:ascii="Courier New" w:hAnsi="Courier New" w:cs="Courier New"/>
          <w:i/>
          <w:sz w:val="20"/>
          <w:szCs w:val="20"/>
        </w:rPr>
        <w:t xml:space="preserve"> Balladyny </w:t>
      </w:r>
      <w:r w:rsidR="00B90561" w:rsidRPr="00B90561">
        <w:rPr>
          <w:rFonts w:ascii="Courier New" w:hAnsi="Courier New" w:cs="Courier New"/>
          <w:sz w:val="20"/>
          <w:szCs w:val="20"/>
        </w:rPr>
        <w:t>Juliusza Słowackiego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794A1172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wskazać podstawowe środki artystyczne w utworze</w:t>
      </w:r>
      <w:r>
        <w:rPr>
          <w:rFonts w:ascii="Courier New" w:hAnsi="Courier New" w:cs="Courier New"/>
          <w:sz w:val="20"/>
          <w:szCs w:val="20"/>
        </w:rPr>
        <w:t xml:space="preserve"> i określić ich funkcję,</w:t>
      </w:r>
      <w:r w:rsidRPr="00C8518A">
        <w:rPr>
          <w:rFonts w:ascii="Courier New" w:hAnsi="Courier New" w:cs="Courier New"/>
          <w:sz w:val="20"/>
          <w:szCs w:val="20"/>
        </w:rPr>
        <w:t xml:space="preserve"> np. symbol,</w:t>
      </w:r>
      <w:r>
        <w:rPr>
          <w:rFonts w:ascii="Courier New" w:hAnsi="Courier New" w:cs="Courier New"/>
          <w:sz w:val="20"/>
          <w:szCs w:val="20"/>
        </w:rPr>
        <w:t xml:space="preserve"> alegorię,</w:t>
      </w:r>
      <w:r w:rsidRPr="00C8518A">
        <w:rPr>
          <w:rFonts w:ascii="Courier New" w:hAnsi="Courier New" w:cs="Courier New"/>
          <w:sz w:val="20"/>
          <w:szCs w:val="20"/>
        </w:rPr>
        <w:t xml:space="preserve"> metaf</w:t>
      </w:r>
      <w:r>
        <w:rPr>
          <w:rFonts w:ascii="Courier New" w:hAnsi="Courier New" w:cs="Courier New"/>
          <w:sz w:val="20"/>
          <w:szCs w:val="20"/>
        </w:rPr>
        <w:t>orę, porównanie, obraz poetycki, oksymoron, peryfrazę, eufonię, hiperbolę, antytezę, paralelizm, wyliczenie, epiforę, elipsę, przerzutnię;</w:t>
      </w:r>
    </w:p>
    <w:p w14:paraId="298C2D6A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rozpoznać w tekstach i wskazać funkcję: ironii, autoironii, komizmu, tragizmu, humoru, patosu, groteski;</w:t>
      </w:r>
    </w:p>
    <w:p w14:paraId="01B6FDAC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znać podstawy gramatyki i ortografii polskiej;</w:t>
      </w:r>
      <w:r>
        <w:rPr>
          <w:rFonts w:ascii="Courier New" w:hAnsi="Courier New" w:cs="Courier New"/>
          <w:sz w:val="20"/>
          <w:szCs w:val="20"/>
        </w:rPr>
        <w:t xml:space="preserve"> wykorzystywać wiedzę z dziedziny fleksji, słowotwórstwa, frazeologii i składni do tworzenia własnych wypowiedzi i w interpretacji tekstów.</w:t>
      </w:r>
    </w:p>
    <w:p w14:paraId="642E71D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dostrzegać rażące błędy językowe;</w:t>
      </w:r>
    </w:p>
    <w:p w14:paraId="64D34F4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charakter komunikatu (</w:t>
      </w:r>
      <w:r>
        <w:rPr>
          <w:rFonts w:ascii="Courier New" w:hAnsi="Courier New" w:cs="Courier New"/>
          <w:sz w:val="20"/>
          <w:szCs w:val="20"/>
        </w:rPr>
        <w:t xml:space="preserve">znak językowy, </w:t>
      </w:r>
      <w:r w:rsidRPr="00C8518A">
        <w:rPr>
          <w:rFonts w:ascii="Courier New" w:hAnsi="Courier New" w:cs="Courier New"/>
          <w:sz w:val="20"/>
          <w:szCs w:val="20"/>
        </w:rPr>
        <w:t xml:space="preserve">nadawca, odbiorca, </w:t>
      </w:r>
      <w:r>
        <w:rPr>
          <w:rFonts w:ascii="Courier New" w:hAnsi="Courier New" w:cs="Courier New"/>
          <w:sz w:val="20"/>
          <w:szCs w:val="20"/>
        </w:rPr>
        <w:t xml:space="preserve">kod, kontekst, kontakt, </w:t>
      </w:r>
      <w:r w:rsidRPr="00C8518A">
        <w:rPr>
          <w:rFonts w:ascii="Courier New" w:hAnsi="Courier New" w:cs="Courier New"/>
          <w:sz w:val="20"/>
          <w:szCs w:val="20"/>
        </w:rPr>
        <w:t>swoiste cechy kodu);</w:t>
      </w:r>
    </w:p>
    <w:p w14:paraId="1996454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rozpoznać informatywną, ekspresywną, impresywną</w:t>
      </w:r>
      <w:r>
        <w:rPr>
          <w:rFonts w:ascii="Courier New" w:hAnsi="Courier New" w:cs="Courier New"/>
          <w:sz w:val="20"/>
          <w:szCs w:val="20"/>
        </w:rPr>
        <w:t>, metajęzykową</w:t>
      </w:r>
      <w:r w:rsidRPr="00C8518A">
        <w:rPr>
          <w:rFonts w:ascii="Courier New" w:hAnsi="Courier New" w:cs="Courier New"/>
          <w:sz w:val="20"/>
          <w:szCs w:val="20"/>
        </w:rPr>
        <w:t xml:space="preserve"> i poetycką funkcję języka;</w:t>
      </w:r>
    </w:p>
    <w:p w14:paraId="34EC2B0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dostrzec naruszenia estetyki wypowiedzi i</w:t>
      </w:r>
      <w:r>
        <w:rPr>
          <w:rFonts w:ascii="Courier New" w:hAnsi="Courier New" w:cs="Courier New"/>
          <w:sz w:val="20"/>
          <w:szCs w:val="20"/>
        </w:rPr>
        <w:t xml:space="preserve"> przejawy manipulacji, dezinformacji, postprawdy, stereotypu, bańki informacyjnej, wiralności – rozpoznawać je w tekstach </w:t>
      </w:r>
      <w:r w:rsidRPr="000F6288">
        <w:rPr>
          <w:rFonts w:ascii="Courier New" w:hAnsi="Courier New" w:cs="Courier New"/>
          <w:sz w:val="20"/>
          <w:szCs w:val="20"/>
        </w:rPr>
        <w:t xml:space="preserve">kultury </w:t>
      </w:r>
      <w:r>
        <w:rPr>
          <w:rFonts w:ascii="Courier New" w:hAnsi="Courier New" w:cs="Courier New"/>
          <w:sz w:val="20"/>
          <w:szCs w:val="20"/>
        </w:rPr>
        <w:t xml:space="preserve">i </w:t>
      </w:r>
      <w:r w:rsidR="00A15493">
        <w:rPr>
          <w:rFonts w:ascii="Courier New" w:hAnsi="Courier New" w:cs="Courier New"/>
          <w:sz w:val="20"/>
          <w:szCs w:val="20"/>
        </w:rPr>
        <w:t xml:space="preserve">z pomocą nauczyciela </w:t>
      </w:r>
      <w:r>
        <w:rPr>
          <w:rFonts w:ascii="Courier New" w:hAnsi="Courier New" w:cs="Courier New"/>
          <w:sz w:val="20"/>
          <w:szCs w:val="20"/>
        </w:rPr>
        <w:t>charakteryzować je;</w:t>
      </w:r>
    </w:p>
    <w:p w14:paraId="633C7A65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rozróżniać pojecie stylu i stylizacji</w:t>
      </w:r>
      <w:r>
        <w:rPr>
          <w:rFonts w:ascii="Courier New" w:hAnsi="Courier New" w:cs="Courier New"/>
          <w:sz w:val="20"/>
          <w:szCs w:val="20"/>
        </w:rPr>
        <w:t xml:space="preserve"> (archaizacji, dialektyzacji, kolokwializacji, stylizacji środowiskowej, biblijnej, mitologicznej)</w:t>
      </w:r>
      <w:r w:rsidRPr="00C8518A">
        <w:rPr>
          <w:rFonts w:ascii="Courier New" w:hAnsi="Courier New" w:cs="Courier New"/>
          <w:sz w:val="20"/>
          <w:szCs w:val="20"/>
        </w:rPr>
        <w:t>, rozumieć ich znaczenie w tekście;</w:t>
      </w:r>
    </w:p>
    <w:p w14:paraId="22306B61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określać rodzaje zapożyczeń i ich funkcjonowanie w polszczyźnie różnych epok;</w:t>
      </w:r>
    </w:p>
    <w:p w14:paraId="3694374A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rozpoznawać słownictwo o charakterze wartościującym, odróżniać słownictwo neutralne od słownictwa o zabarwieniu emocjonalnym, oficjalne od potocznego;</w:t>
      </w:r>
    </w:p>
    <w:p w14:paraId="6F19DD8F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rozpoznaje rodzaje stylizacji (archaizacja, kolokwializacja, stylizacja biblijna i mitologiczna)</w:t>
      </w:r>
    </w:p>
    <w:p w14:paraId="4E55A252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rozróżniać style funkcjonalne w polszczyźnie oraz rozumieć zasady ich stosowania;</w:t>
      </w:r>
    </w:p>
    <w:p w14:paraId="464108DE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stosować retoryczne zasady kompozycyjne w tworzeniu własnego tekstu; rozróżniać typy argumentów; </w:t>
      </w:r>
      <w:r w:rsidR="00F63060">
        <w:rPr>
          <w:rFonts w:ascii="Courier New" w:hAnsi="Courier New" w:cs="Courier New"/>
          <w:sz w:val="20"/>
          <w:szCs w:val="20"/>
        </w:rPr>
        <w:t>z pomocą nauczyciela</w:t>
      </w:r>
      <w:r w:rsidR="004448C4">
        <w:rPr>
          <w:rFonts w:ascii="Courier New" w:hAnsi="Courier New" w:cs="Courier New"/>
          <w:sz w:val="20"/>
          <w:szCs w:val="20"/>
        </w:rPr>
        <w:t xml:space="preserve"> </w:t>
      </w:r>
      <w:r>
        <w:rPr>
          <w:rFonts w:ascii="Courier New" w:hAnsi="Courier New" w:cs="Courier New"/>
          <w:sz w:val="20"/>
          <w:szCs w:val="20"/>
        </w:rPr>
        <w:t>wyjaśnić w jaki sposó</w:t>
      </w:r>
      <w:r w:rsidR="004448C4">
        <w:rPr>
          <w:rFonts w:ascii="Courier New" w:hAnsi="Courier New" w:cs="Courier New"/>
          <w:sz w:val="20"/>
          <w:szCs w:val="20"/>
        </w:rPr>
        <w:t xml:space="preserve">b środki retoryczne </w:t>
      </w:r>
      <w:r>
        <w:rPr>
          <w:rFonts w:ascii="Courier New" w:hAnsi="Courier New" w:cs="Courier New"/>
          <w:sz w:val="20"/>
          <w:szCs w:val="20"/>
        </w:rPr>
        <w:t>(np. pytania retoryczne, wyliczenia, wykrzyknienia, paralelizmy, powtórzenia, apostrofy) oddziaływają na odbiorcę;</w:t>
      </w:r>
    </w:p>
    <w:p w14:paraId="47FE07C3" w14:textId="77777777" w:rsidR="00B90561" w:rsidRPr="00C8518A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odróżniać streszczenie od parafrazy;</w:t>
      </w:r>
    </w:p>
    <w:p w14:paraId="777C98E1" w14:textId="77777777" w:rsidR="00B90561" w:rsidRDefault="00B90561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o charakterze argumentacyjnym, referat, szkic interpretacyjny, szkic krytyczny, definicję, hasło encyklopedyczne, notatkę syntetyzującą, plan kompozycyjny i dekompozycyjny tekstów argumentacyjnych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0201F62A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tworzyć wypowiedzi argumentacyjne spełniające warunki polecenia (</w:t>
      </w:r>
      <w:r w:rsidR="00F63060">
        <w:rPr>
          <w:rFonts w:ascii="Courier New" w:hAnsi="Courier New" w:cs="Courier New"/>
          <w:sz w:val="20"/>
          <w:szCs w:val="20"/>
        </w:rPr>
        <w:t>tzn.</w:t>
      </w:r>
      <w:r>
        <w:rPr>
          <w:rFonts w:ascii="Courier New" w:hAnsi="Courier New" w:cs="Courier New"/>
          <w:sz w:val="20"/>
          <w:szCs w:val="20"/>
        </w:rPr>
        <w:t xml:space="preserve"> zawierające jasno określone stanowisko oraz argumenty)</w:t>
      </w:r>
      <w:r w:rsidR="00F63060">
        <w:rPr>
          <w:rFonts w:ascii="Courier New" w:hAnsi="Courier New" w:cs="Courier New"/>
          <w:sz w:val="20"/>
          <w:szCs w:val="20"/>
        </w:rPr>
        <w:t>;</w:t>
      </w:r>
    </w:p>
    <w:p w14:paraId="204D57A4" w14:textId="77777777" w:rsidR="0062559D" w:rsidRDefault="0062559D" w:rsidP="00B90561">
      <w:pPr>
        <w:numPr>
          <w:ilvl w:val="0"/>
          <w:numId w:val="6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formułować argumenty na podstawie tekstów lektur obowiązkowych oraz znanych kontekstów i przeprowadzać częściowo logiczny wywód służący upra</w:t>
      </w:r>
      <w:r w:rsidR="00F63060">
        <w:rPr>
          <w:rFonts w:ascii="Courier New" w:hAnsi="Courier New" w:cs="Courier New"/>
          <w:sz w:val="20"/>
          <w:szCs w:val="20"/>
        </w:rPr>
        <w:t>womocnieniu formułowanych sądów.</w:t>
      </w:r>
    </w:p>
    <w:p w14:paraId="5227F2C4" w14:textId="77777777" w:rsidR="00B90561" w:rsidRDefault="00B90561" w:rsidP="00B90561">
      <w:pPr>
        <w:rPr>
          <w:rFonts w:ascii="Courier New" w:hAnsi="Courier New" w:cs="Courier New"/>
          <w:sz w:val="20"/>
          <w:szCs w:val="20"/>
        </w:rPr>
      </w:pPr>
    </w:p>
    <w:p w14:paraId="61991EEB" w14:textId="77777777" w:rsidR="00B90561" w:rsidRDefault="00B90561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4A4415C8" w14:textId="77777777" w:rsidR="00A26042" w:rsidRDefault="00A26042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</w:p>
    <w:p w14:paraId="31046F86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Kompozycja:</w:t>
      </w:r>
    </w:p>
    <w:p w14:paraId="123747A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na ogół spójna i uporządkowana;</w:t>
      </w:r>
    </w:p>
    <w:p w14:paraId="6DC51262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  <w:u w:val="single"/>
        </w:rPr>
      </w:pPr>
      <w:r w:rsidRPr="00C8518A">
        <w:rPr>
          <w:rFonts w:ascii="Courier New" w:hAnsi="Courier New" w:cs="Courier New"/>
          <w:sz w:val="20"/>
          <w:szCs w:val="20"/>
        </w:rPr>
        <w:t>- dopuszczalne zaburzenia logicznego ciągu wypowiedzi.</w:t>
      </w:r>
    </w:p>
    <w:p w14:paraId="3C5F1A56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lastRenderedPageBreak/>
        <w:t>Język:</w:t>
      </w:r>
    </w:p>
    <w:p w14:paraId="27821BE7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wypowiedź komunikatywna;</w:t>
      </w:r>
    </w:p>
    <w:p w14:paraId="45752B6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przestrzeganie zasad poprawności dla języka mówionego;</w:t>
      </w:r>
    </w:p>
    <w:p w14:paraId="3B0F215A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- błędy językowe</w:t>
      </w:r>
    </w:p>
    <w:p w14:paraId="4E7F5B1A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06D6D362" w14:textId="77777777" w:rsidR="0062559D" w:rsidRDefault="0062559D" w:rsidP="00944AFF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Wszystkie wypowiedzi pisemne muszą być czytelne!</w:t>
      </w:r>
    </w:p>
    <w:p w14:paraId="7A780F65" w14:textId="77777777" w:rsidR="0062559D" w:rsidRPr="00C8518A" w:rsidRDefault="0062559D" w:rsidP="00944AFF">
      <w:pPr>
        <w:rPr>
          <w:rFonts w:ascii="Courier New" w:hAnsi="Courier New" w:cs="Courier New"/>
          <w:sz w:val="20"/>
          <w:szCs w:val="20"/>
        </w:rPr>
      </w:pPr>
    </w:p>
    <w:p w14:paraId="6AF389C1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1BF898E4" w14:textId="77777777" w:rsidR="00944AFF" w:rsidRPr="009D2953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9D2953">
        <w:rPr>
          <w:rFonts w:ascii="Courier New" w:hAnsi="Courier New" w:cs="Courier New"/>
          <w:b/>
          <w:sz w:val="20"/>
          <w:szCs w:val="20"/>
          <w:u w:val="single"/>
        </w:rPr>
        <w:t>Dostosowanie wymagań edukacyjnych z języka polskiego dla ucznia z orzeczonymi specyficznymi trudnościami w pisaniu i czytaniu:</w:t>
      </w:r>
    </w:p>
    <w:p w14:paraId="2B0E2C56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9C799FC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96B41F8" w14:textId="77777777" w:rsidR="00944AFF" w:rsidRPr="00C8518A" w:rsidRDefault="00944AFF" w:rsidP="00944AFF">
      <w:pPr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Ucznia dyslektycznego na zajęciach języka polskiego obowiązują i dotyczą wszystkie wymagania i kryteria ocen oraz formy pracy i sposoby sprawdzania osiągnięć edukacyjnych określone wymaganiami i kryteriami ocen dla wszystkich pozostałych uczniów. W niektórych przypadkach (niżej wymienionych) uczeń z dysfunkcją będzie traktowany inaczej ze względu na specyfikę i charakter napotykanych trudności.</w:t>
      </w:r>
    </w:p>
    <w:p w14:paraId="02CEB6BE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Uczeń posługuje się wszystkimi formami wypowiedzi pisemnej, przy czym o ocenie decyduje treść i zawartość me</w:t>
      </w:r>
      <w:r>
        <w:rPr>
          <w:rFonts w:ascii="Courier New" w:hAnsi="Courier New" w:cs="Courier New"/>
          <w:sz w:val="20"/>
          <w:szCs w:val="20"/>
        </w:rPr>
        <w:t>rytoryczna, w mniejszym stopniu</w:t>
      </w:r>
      <w:r w:rsidRPr="00C8518A">
        <w:rPr>
          <w:rFonts w:ascii="Courier New" w:hAnsi="Courier New" w:cs="Courier New"/>
          <w:sz w:val="20"/>
          <w:szCs w:val="20"/>
        </w:rPr>
        <w:t xml:space="preserve"> poprawność ortograficzna</w:t>
      </w:r>
      <w:r>
        <w:rPr>
          <w:rFonts w:ascii="Courier New" w:hAnsi="Courier New" w:cs="Courier New"/>
          <w:sz w:val="20"/>
          <w:szCs w:val="20"/>
        </w:rPr>
        <w:t xml:space="preserve"> (ocenia się stopień nasilenia rażących błędów).</w:t>
      </w:r>
    </w:p>
    <w:p w14:paraId="4F453CDD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>Sprawdziany i kartkówki oceniane są na podstawie poz</w:t>
      </w:r>
      <w:r>
        <w:rPr>
          <w:rFonts w:ascii="Courier New" w:hAnsi="Courier New" w:cs="Courier New"/>
          <w:sz w:val="20"/>
          <w:szCs w:val="20"/>
        </w:rPr>
        <w:t xml:space="preserve">iomu opanowanej wiedzy, stylu  </w:t>
      </w:r>
      <w:r w:rsidRPr="00C8518A">
        <w:rPr>
          <w:rFonts w:ascii="Courier New" w:hAnsi="Courier New" w:cs="Courier New"/>
          <w:sz w:val="20"/>
          <w:szCs w:val="20"/>
        </w:rPr>
        <w:t>i poprawności językowej z pominięciem poprawności ortograficznej.</w:t>
      </w:r>
    </w:p>
    <w:p w14:paraId="2E3CB9B7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C8518A">
        <w:rPr>
          <w:rFonts w:ascii="Courier New" w:hAnsi="Courier New" w:cs="Courier New"/>
          <w:sz w:val="20"/>
          <w:szCs w:val="20"/>
        </w:rPr>
        <w:t xml:space="preserve">Uczeń wykonuje wszystkie zadania domowe, systematycznie prowadzi </w:t>
      </w:r>
      <w:r w:rsidRPr="000F6288">
        <w:rPr>
          <w:rFonts w:ascii="Courier New" w:hAnsi="Courier New" w:cs="Courier New"/>
          <w:sz w:val="20"/>
          <w:szCs w:val="20"/>
        </w:rPr>
        <w:t>zeszyt przedmiotowy</w:t>
      </w:r>
      <w:r w:rsidRPr="00C8518A">
        <w:rPr>
          <w:rFonts w:ascii="Courier New" w:hAnsi="Courier New" w:cs="Courier New"/>
          <w:sz w:val="20"/>
          <w:szCs w:val="20"/>
        </w:rPr>
        <w:t>, przy czym stara się w domu korygować błędy zawsze korzysta</w:t>
      </w:r>
      <w:r>
        <w:rPr>
          <w:rFonts w:ascii="Courier New" w:hAnsi="Courier New" w:cs="Courier New"/>
          <w:sz w:val="20"/>
          <w:szCs w:val="20"/>
        </w:rPr>
        <w:t xml:space="preserve">ć </w:t>
      </w:r>
      <w:r w:rsidRPr="00C8518A">
        <w:rPr>
          <w:rFonts w:ascii="Courier New" w:hAnsi="Courier New" w:cs="Courier New"/>
          <w:sz w:val="20"/>
          <w:szCs w:val="20"/>
        </w:rPr>
        <w:t>ze „Słownika ortograficznego”</w:t>
      </w:r>
      <w:r>
        <w:rPr>
          <w:rFonts w:ascii="Courier New" w:hAnsi="Courier New" w:cs="Courier New"/>
          <w:sz w:val="20"/>
          <w:szCs w:val="20"/>
        </w:rPr>
        <w:t>.</w:t>
      </w:r>
    </w:p>
    <w:p w14:paraId="6AAD5A46" w14:textId="77777777" w:rsidR="00944AFF" w:rsidRPr="00C8518A" w:rsidRDefault="00944AFF" w:rsidP="00944AFF">
      <w:pPr>
        <w:numPr>
          <w:ilvl w:val="0"/>
          <w:numId w:val="1"/>
        </w:numPr>
        <w:rPr>
          <w:rFonts w:ascii="Courier New" w:hAnsi="Courier New" w:cs="Courier New"/>
          <w:sz w:val="20"/>
          <w:szCs w:val="20"/>
        </w:rPr>
      </w:pPr>
      <w:r w:rsidRPr="00462BCD">
        <w:rPr>
          <w:rFonts w:ascii="Courier New" w:hAnsi="Courier New" w:cs="Courier New"/>
          <w:sz w:val="20"/>
          <w:szCs w:val="20"/>
        </w:rPr>
        <w:t>C</w:t>
      </w:r>
      <w:r w:rsidRPr="00C8518A">
        <w:rPr>
          <w:rFonts w:ascii="Courier New" w:hAnsi="Courier New" w:cs="Courier New"/>
          <w:sz w:val="20"/>
          <w:szCs w:val="20"/>
        </w:rPr>
        <w:t>zas pisania sprawdzianu, kar</w:t>
      </w:r>
      <w:r>
        <w:rPr>
          <w:rFonts w:ascii="Courier New" w:hAnsi="Courier New" w:cs="Courier New"/>
          <w:sz w:val="20"/>
          <w:szCs w:val="20"/>
        </w:rPr>
        <w:t>t</w:t>
      </w:r>
      <w:r w:rsidRPr="00C8518A">
        <w:rPr>
          <w:rFonts w:ascii="Courier New" w:hAnsi="Courier New" w:cs="Courier New"/>
          <w:sz w:val="20"/>
          <w:szCs w:val="20"/>
        </w:rPr>
        <w:t>kówki lub wypracowania klasowego może zostać wydłużony</w:t>
      </w:r>
      <w:r>
        <w:rPr>
          <w:rFonts w:ascii="Courier New" w:hAnsi="Courier New" w:cs="Courier New"/>
          <w:sz w:val="20"/>
          <w:szCs w:val="20"/>
        </w:rPr>
        <w:t>, o ile wynika to z zaleceń Poradni Psychologiczno - Pedagogicznej</w:t>
      </w:r>
      <w:r w:rsidRPr="00C8518A">
        <w:rPr>
          <w:rFonts w:ascii="Courier New" w:hAnsi="Courier New" w:cs="Courier New"/>
          <w:sz w:val="20"/>
          <w:szCs w:val="20"/>
        </w:rPr>
        <w:t>.</w:t>
      </w:r>
      <w:r>
        <w:rPr>
          <w:rFonts w:ascii="Courier New" w:hAnsi="Courier New" w:cs="Courier New"/>
          <w:sz w:val="20"/>
          <w:szCs w:val="20"/>
        </w:rPr>
        <w:t xml:space="preserve"> </w:t>
      </w:r>
    </w:p>
    <w:p w14:paraId="176D237F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0F78079" w14:textId="77777777" w:rsidR="00944AFF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42088AC8" w14:textId="77777777" w:rsidR="00944AFF" w:rsidRPr="00C8518A" w:rsidRDefault="00944AFF" w:rsidP="00944AFF">
      <w:pPr>
        <w:rPr>
          <w:rFonts w:ascii="Courier New" w:hAnsi="Courier New" w:cs="Courier New"/>
          <w:sz w:val="20"/>
          <w:szCs w:val="20"/>
        </w:rPr>
      </w:pPr>
    </w:p>
    <w:p w14:paraId="5CC0F8EA" w14:textId="77777777" w:rsidR="00944AFF" w:rsidRPr="002512FA" w:rsidRDefault="00944AFF" w:rsidP="00944AFF">
      <w:pPr>
        <w:rPr>
          <w:rFonts w:ascii="Courier New" w:hAnsi="Courier New" w:cs="Courier New"/>
          <w:b/>
          <w:sz w:val="20"/>
          <w:szCs w:val="20"/>
          <w:u w:val="single"/>
        </w:rPr>
      </w:pPr>
      <w:r w:rsidRPr="002512FA">
        <w:rPr>
          <w:rFonts w:ascii="Courier New" w:hAnsi="Courier New" w:cs="Courier New"/>
          <w:b/>
          <w:sz w:val="20"/>
          <w:szCs w:val="20"/>
          <w:u w:val="single"/>
        </w:rPr>
        <w:t>Lista lektur:</w:t>
      </w:r>
    </w:p>
    <w:p w14:paraId="721A162D" w14:textId="77777777" w:rsidR="00944AFF" w:rsidRPr="00C8518A" w:rsidRDefault="00944AFF" w:rsidP="00944AFF">
      <w:pPr>
        <w:rPr>
          <w:rFonts w:ascii="Courier New" w:hAnsi="Courier New" w:cs="Courier New"/>
          <w:b/>
          <w:sz w:val="20"/>
          <w:szCs w:val="20"/>
        </w:rPr>
      </w:pPr>
    </w:p>
    <w:p w14:paraId="3171C980" w14:textId="77777777" w:rsidR="009A53CF" w:rsidRDefault="009A53CF" w:rsidP="009A53CF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Lektury obowiązkowe:</w:t>
      </w:r>
    </w:p>
    <w:p w14:paraId="2A1EDC4B" w14:textId="5C9106C2" w:rsidR="009A53CF" w:rsidRPr="009A53CF" w:rsidRDefault="009A53CF" w:rsidP="009A53CF">
      <w:pPr>
        <w:pStyle w:val="Akapitzlist"/>
        <w:numPr>
          <w:ilvl w:val="0"/>
          <w:numId w:val="7"/>
        </w:numPr>
        <w:rPr>
          <w:rFonts w:ascii="Courier New" w:hAnsi="Courier New" w:cs="Courier New"/>
          <w:sz w:val="20"/>
          <w:szCs w:val="20"/>
        </w:rPr>
      </w:pPr>
      <w:r w:rsidRPr="009A53CF">
        <w:rPr>
          <w:rFonts w:ascii="Courier New" w:hAnsi="Courier New" w:cs="Courier New"/>
          <w:sz w:val="20"/>
          <w:szCs w:val="20"/>
        </w:rPr>
        <w:t xml:space="preserve">Juliusz Słowacki – wybór poezji – Testament mój           </w:t>
      </w:r>
    </w:p>
    <w:p w14:paraId="16E07DBD" w14:textId="754BF49C" w:rsidR="00944AFF" w:rsidRPr="009A53CF" w:rsidRDefault="00944AFF" w:rsidP="009A53CF">
      <w:pPr>
        <w:pStyle w:val="Akapitzlist"/>
        <w:numPr>
          <w:ilvl w:val="0"/>
          <w:numId w:val="8"/>
        </w:numPr>
        <w:rPr>
          <w:rFonts w:ascii="Courier New" w:hAnsi="Courier New" w:cs="Courier New"/>
          <w:sz w:val="20"/>
          <w:szCs w:val="20"/>
        </w:rPr>
      </w:pPr>
      <w:r w:rsidRPr="009A53CF">
        <w:rPr>
          <w:rFonts w:ascii="Courier New" w:hAnsi="Courier New" w:cs="Courier New"/>
          <w:sz w:val="20"/>
          <w:szCs w:val="20"/>
        </w:rPr>
        <w:t>Cyprian Kamil Norwid – wybór poezji</w:t>
      </w:r>
    </w:p>
    <w:p w14:paraId="082E6372" w14:textId="0B813275" w:rsidR="00944AFF" w:rsidRPr="009A53CF" w:rsidRDefault="00944AFF" w:rsidP="009A53C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Bolesław Prus</w:t>
      </w:r>
      <w:r w:rsidR="009A53CF">
        <w:rPr>
          <w:rFonts w:ascii="Courier New" w:hAnsi="Courier New" w:cs="Courier New"/>
          <w:sz w:val="20"/>
          <w:szCs w:val="20"/>
        </w:rPr>
        <w:t xml:space="preserve"> – </w:t>
      </w:r>
      <w:r w:rsidRPr="009A53CF">
        <w:rPr>
          <w:rFonts w:ascii="Courier New" w:hAnsi="Courier New" w:cs="Courier New"/>
          <w:i/>
          <w:sz w:val="20"/>
          <w:szCs w:val="20"/>
        </w:rPr>
        <w:t>Lalka</w:t>
      </w:r>
    </w:p>
    <w:p w14:paraId="6BD1215D" w14:textId="200F26D0" w:rsidR="00944AFF" w:rsidRPr="00944AFF" w:rsidRDefault="00944AFF" w:rsidP="00944AF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Henryk Sienkiewicz</w:t>
      </w:r>
      <w:r w:rsidR="00DE4933">
        <w:rPr>
          <w:rFonts w:ascii="Courier New" w:hAnsi="Courier New" w:cs="Courier New"/>
          <w:sz w:val="20"/>
          <w:szCs w:val="20"/>
        </w:rPr>
        <w:t xml:space="preserve"> </w:t>
      </w:r>
      <w:r w:rsidR="009A53CF">
        <w:rPr>
          <w:rFonts w:ascii="Courier New" w:hAnsi="Courier New" w:cs="Courier New"/>
          <w:sz w:val="20"/>
          <w:szCs w:val="20"/>
        </w:rPr>
        <w:t>–</w:t>
      </w:r>
      <w:r w:rsidR="00DE4933">
        <w:rPr>
          <w:rFonts w:ascii="Courier New" w:hAnsi="Courier New" w:cs="Courier New"/>
          <w:sz w:val="20"/>
          <w:szCs w:val="20"/>
        </w:rPr>
        <w:t xml:space="preserve"> </w:t>
      </w:r>
      <w:r w:rsidRPr="00944AFF">
        <w:rPr>
          <w:rFonts w:ascii="Courier New" w:hAnsi="Courier New" w:cs="Courier New"/>
          <w:i/>
          <w:sz w:val="20"/>
          <w:szCs w:val="20"/>
        </w:rPr>
        <w:t>Potop</w:t>
      </w:r>
      <w:r w:rsidR="009A53CF">
        <w:rPr>
          <w:rFonts w:ascii="Courier New" w:hAnsi="Courier New" w:cs="Courier New"/>
          <w:i/>
          <w:sz w:val="20"/>
          <w:szCs w:val="20"/>
        </w:rPr>
        <w:t xml:space="preserve"> (fragmenty)</w:t>
      </w:r>
    </w:p>
    <w:p w14:paraId="124C0294" w14:textId="6665FF36" w:rsidR="00BB6A6F" w:rsidRDefault="00944AFF" w:rsidP="009A53C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Fiodor Dostojewski</w:t>
      </w:r>
      <w:r w:rsidR="00DE4933">
        <w:rPr>
          <w:rFonts w:ascii="Courier New" w:hAnsi="Courier New" w:cs="Courier New"/>
          <w:sz w:val="20"/>
          <w:szCs w:val="20"/>
        </w:rPr>
        <w:t xml:space="preserve"> - </w:t>
      </w:r>
      <w:r w:rsidRPr="00944AFF">
        <w:rPr>
          <w:rFonts w:ascii="Courier New" w:hAnsi="Courier New" w:cs="Courier New"/>
          <w:i/>
          <w:sz w:val="20"/>
          <w:szCs w:val="20"/>
        </w:rPr>
        <w:t>Zbrodnia i kara</w:t>
      </w:r>
      <w:r w:rsidRPr="00944AFF">
        <w:rPr>
          <w:rFonts w:ascii="Courier New" w:hAnsi="Courier New" w:cs="Courier New"/>
          <w:sz w:val="20"/>
          <w:szCs w:val="20"/>
        </w:rPr>
        <w:t xml:space="preserve">      </w:t>
      </w:r>
    </w:p>
    <w:p w14:paraId="0783BCDF" w14:textId="63F16098" w:rsidR="009A53CF" w:rsidRDefault="009A53CF" w:rsidP="009A53CF">
      <w:pPr>
        <w:pStyle w:val="Akapitzlist"/>
        <w:numPr>
          <w:ilvl w:val="0"/>
          <w:numId w:val="8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Poezja młodopolska (Kazimierz Przerwa-Tetmajer, Jan Kasprowicz, Leopold Staff</w:t>
      </w:r>
    </w:p>
    <w:p w14:paraId="71FCBA4B" w14:textId="77777777" w:rsidR="009A53CF" w:rsidRPr="009A53CF" w:rsidRDefault="009A53CF" w:rsidP="009A53CF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</w:p>
    <w:p w14:paraId="25C6DBA8" w14:textId="538B773C" w:rsidR="009A53CF" w:rsidRPr="009A53CF" w:rsidRDefault="00944AFF" w:rsidP="009A53CF">
      <w:pPr>
        <w:pStyle w:val="Akapitzlist"/>
        <w:numPr>
          <w:ilvl w:val="0"/>
          <w:numId w:val="7"/>
        </w:numPr>
        <w:suppressAutoHyphens w:val="0"/>
        <w:spacing w:after="200" w:line="276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Lektury uzupełniające (do wyboru dwie):</w:t>
      </w:r>
    </w:p>
    <w:p w14:paraId="1F941113" w14:textId="14B8A1A0" w:rsidR="003E7CA2" w:rsidRDefault="003E7CA2" w:rsidP="00944AFF">
      <w:pPr>
        <w:pStyle w:val="Akapitzlist"/>
        <w:numPr>
          <w:ilvl w:val="0"/>
          <w:numId w:val="9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Eliza Orzeszkowa </w:t>
      </w:r>
      <w:r w:rsidR="00DE4933">
        <w:rPr>
          <w:rFonts w:ascii="Courier New" w:hAnsi="Courier New" w:cs="Courier New"/>
          <w:sz w:val="20"/>
          <w:szCs w:val="20"/>
        </w:rPr>
        <w:t xml:space="preserve">- </w:t>
      </w:r>
      <w:r w:rsidRPr="00DD02CB">
        <w:rPr>
          <w:rFonts w:ascii="Courier New" w:hAnsi="Courier New" w:cs="Courier New"/>
          <w:i/>
          <w:sz w:val="20"/>
          <w:szCs w:val="20"/>
        </w:rPr>
        <w:t>Nad Niemnem</w:t>
      </w:r>
    </w:p>
    <w:p w14:paraId="1B141AB2" w14:textId="0F0B9EE0" w:rsidR="009A53CF" w:rsidRPr="009A53CF" w:rsidRDefault="009A53CF" w:rsidP="009A53CF">
      <w:pPr>
        <w:pStyle w:val="Akapitzlist"/>
        <w:numPr>
          <w:ilvl w:val="0"/>
          <w:numId w:val="9"/>
        </w:numPr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 w:rsidRPr="009A53CF">
        <w:rPr>
          <w:rFonts w:ascii="Courier New" w:hAnsi="Courier New" w:cs="Courier New"/>
          <w:i/>
          <w:sz w:val="20"/>
          <w:szCs w:val="20"/>
        </w:rPr>
        <w:t>Juliusz Słowacki – wybór poezji –</w:t>
      </w:r>
      <w:r>
        <w:rPr>
          <w:rFonts w:ascii="Courier New" w:hAnsi="Courier New" w:cs="Courier New"/>
          <w:i/>
          <w:sz w:val="20"/>
          <w:szCs w:val="20"/>
        </w:rPr>
        <w:t xml:space="preserve"> Kordian</w:t>
      </w:r>
    </w:p>
    <w:p w14:paraId="286A14BC" w14:textId="06DB4FF0" w:rsidR="009A53CF" w:rsidRPr="00DD02CB" w:rsidRDefault="009A53CF" w:rsidP="009A53CF">
      <w:pPr>
        <w:pStyle w:val="Akapitzlist"/>
        <w:suppressAutoHyphens w:val="0"/>
        <w:spacing w:after="200" w:line="276" w:lineRule="auto"/>
        <w:rPr>
          <w:rFonts w:ascii="Courier New" w:hAnsi="Courier New" w:cs="Courier New"/>
          <w:i/>
          <w:sz w:val="20"/>
          <w:szCs w:val="20"/>
        </w:rPr>
      </w:pPr>
      <w:r w:rsidRPr="009A53CF">
        <w:rPr>
          <w:rFonts w:ascii="Courier New" w:hAnsi="Courier New" w:cs="Courier New"/>
          <w:i/>
          <w:sz w:val="20"/>
          <w:szCs w:val="20"/>
        </w:rPr>
        <w:t xml:space="preserve">                </w:t>
      </w:r>
    </w:p>
    <w:p w14:paraId="0B00FCC6" w14:textId="77777777" w:rsidR="00CD4F02" w:rsidRDefault="00CD4F02"/>
    <w:sectPr w:rsidR="00CD4F02" w:rsidSect="00DD02C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00000006"/>
    <w:multiLevelType w:val="singleLevel"/>
    <w:tmpl w:val="00000006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1E6C551C"/>
    <w:multiLevelType w:val="hybridMultilevel"/>
    <w:tmpl w:val="B428FC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B2F72"/>
    <w:multiLevelType w:val="hybridMultilevel"/>
    <w:tmpl w:val="F9E804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8C2D96"/>
    <w:multiLevelType w:val="hybridMultilevel"/>
    <w:tmpl w:val="2E945F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ED079D3"/>
    <w:multiLevelType w:val="hybridMultilevel"/>
    <w:tmpl w:val="A2B2FB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AC6"/>
    <w:rsid w:val="000420DE"/>
    <w:rsid w:val="0024050E"/>
    <w:rsid w:val="00373B12"/>
    <w:rsid w:val="003C6A6B"/>
    <w:rsid w:val="003E7CA2"/>
    <w:rsid w:val="004448C4"/>
    <w:rsid w:val="004D36A6"/>
    <w:rsid w:val="005D109C"/>
    <w:rsid w:val="0062559D"/>
    <w:rsid w:val="00626794"/>
    <w:rsid w:val="0063250B"/>
    <w:rsid w:val="006C5392"/>
    <w:rsid w:val="006F6FA9"/>
    <w:rsid w:val="007301D5"/>
    <w:rsid w:val="007406D3"/>
    <w:rsid w:val="00757AB4"/>
    <w:rsid w:val="007809C0"/>
    <w:rsid w:val="007A3610"/>
    <w:rsid w:val="007D5AC6"/>
    <w:rsid w:val="008065E7"/>
    <w:rsid w:val="0089684D"/>
    <w:rsid w:val="008B5161"/>
    <w:rsid w:val="00944AFF"/>
    <w:rsid w:val="009A53CF"/>
    <w:rsid w:val="00A15493"/>
    <w:rsid w:val="00A26042"/>
    <w:rsid w:val="00AA0A5F"/>
    <w:rsid w:val="00B337A4"/>
    <w:rsid w:val="00B45652"/>
    <w:rsid w:val="00B90561"/>
    <w:rsid w:val="00B96EAB"/>
    <w:rsid w:val="00BB6A6F"/>
    <w:rsid w:val="00BD41F9"/>
    <w:rsid w:val="00BE6B2F"/>
    <w:rsid w:val="00C032E7"/>
    <w:rsid w:val="00CD4F02"/>
    <w:rsid w:val="00D417E3"/>
    <w:rsid w:val="00DB0D9B"/>
    <w:rsid w:val="00DD02CB"/>
    <w:rsid w:val="00DE4933"/>
    <w:rsid w:val="00E06497"/>
    <w:rsid w:val="00E65389"/>
    <w:rsid w:val="00F6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100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AF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44A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1602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Piotrek</cp:lastModifiedBy>
  <cp:revision>3</cp:revision>
  <dcterms:created xsi:type="dcterms:W3CDTF">2025-09-06T11:45:00Z</dcterms:created>
  <dcterms:modified xsi:type="dcterms:W3CDTF">2025-09-06T12:13:00Z</dcterms:modified>
</cp:coreProperties>
</file>